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623D4" w14:textId="77777777" w:rsidR="00831447" w:rsidRPr="004B5CDD" w:rsidRDefault="00A7041B" w:rsidP="009366D7">
      <w:pPr>
        <w:spacing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2E3739" w14:textId="77777777" w:rsidR="009366D7" w:rsidRPr="00417E22" w:rsidRDefault="009366D7" w:rsidP="009366D7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D7" w14:paraId="082AC07A" w14:textId="77777777" w:rsidTr="00925BE5">
        <w:tc>
          <w:tcPr>
            <w:tcW w:w="408" w:type="dxa"/>
          </w:tcPr>
          <w:p w14:paraId="330955BB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26BE1E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8586EC6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p w14:paraId="039E6EBC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D7" w14:paraId="6BC33292" w14:textId="77777777" w:rsidTr="00925BE5">
        <w:tc>
          <w:tcPr>
            <w:tcW w:w="408" w:type="dxa"/>
          </w:tcPr>
          <w:p w14:paraId="700ADCBD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A780B3E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A541B46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p w14:paraId="77A7066C" w14:textId="77777777" w:rsidR="009366D7" w:rsidRPr="008A6971" w:rsidRDefault="009366D7" w:rsidP="009366D7">
      <w:pPr>
        <w:rPr>
          <w:rFonts w:ascii="Tahoma" w:hAnsi="Tahoma" w:cs="Tahoma"/>
          <w:b/>
          <w:sz w:val="10"/>
          <w:szCs w:val="10"/>
        </w:rPr>
      </w:pPr>
    </w:p>
    <w:p w14:paraId="5DAE4DB3" w14:textId="77777777" w:rsidR="009366D7" w:rsidRDefault="009366D7" w:rsidP="009366D7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02E7BE99" w14:textId="77777777" w:rsidR="009366D7" w:rsidRDefault="009366D7" w:rsidP="009366D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0F879CA5" w14:textId="77777777" w:rsidR="009366D7" w:rsidRPr="009C7478" w:rsidRDefault="009366D7" w:rsidP="009366D7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912E19" w14:textId="77777777" w:rsidR="009366D7" w:rsidRPr="001C1C3D" w:rsidRDefault="009366D7" w:rsidP="009366D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3CA262DA" w14:textId="77777777" w:rsidR="009366D7" w:rsidRDefault="009366D7" w:rsidP="009366D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3CB72302" w14:textId="77777777" w:rsidR="009366D7" w:rsidRPr="009C7478" w:rsidRDefault="009366D7" w:rsidP="009366D7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58C6C716" w14:textId="77777777" w:rsidR="009366D7" w:rsidRDefault="009366D7" w:rsidP="009366D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5CD07C25" w14:textId="77777777" w:rsidR="009366D7" w:rsidRDefault="009366D7" w:rsidP="009366D7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45377986" w14:textId="77777777" w:rsidR="009366D7" w:rsidRPr="00E01D7F" w:rsidRDefault="009366D7" w:rsidP="009366D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7C3DDA99" w14:textId="77777777" w:rsidR="009366D7" w:rsidRPr="00E01D7F" w:rsidRDefault="009366D7" w:rsidP="009366D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471C336C" w14:textId="3032B4B6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B451E6" w:rsidRPr="00B451E6">
        <w:rPr>
          <w:rFonts w:ascii="Tahoma" w:eastAsia="Lucida Sans Unicode" w:hAnsi="Tahoma" w:cs="Tahoma"/>
          <w:b/>
          <w:bCs/>
          <w:kern w:val="3"/>
          <w:lang w:eastAsia="zh-CN"/>
        </w:rPr>
        <w:t>Remonty dróg gminnych publicznych i wewnętrznych w Gminie Mszana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  <w:bookmarkStart w:id="0" w:name="_GoBack"/>
      <w:bookmarkEnd w:id="0"/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9366D7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F26CC7C" w14:textId="77777777" w:rsidR="009366D7" w:rsidRPr="0093663F" w:rsidRDefault="009366D7" w:rsidP="009366D7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7E7F6B9A" w14:textId="77777777" w:rsidR="009366D7" w:rsidRDefault="009366D7" w:rsidP="009366D7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B71089">
        <w:rPr>
          <w:rFonts w:ascii="Tahoma" w:hAnsi="Tahoma" w:cs="Tahoma"/>
          <w:sz w:val="20"/>
          <w:szCs w:val="20"/>
        </w:rPr>
        <w:br/>
        <w:t xml:space="preserve">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 xml:space="preserve">. 3.4 rozdziału III </w:t>
      </w:r>
      <w:proofErr w:type="spellStart"/>
      <w:r w:rsidRPr="00B71089">
        <w:rPr>
          <w:rFonts w:ascii="Tahoma" w:hAnsi="Tahoma" w:cs="Tahoma"/>
          <w:sz w:val="20"/>
          <w:szCs w:val="20"/>
        </w:rPr>
        <w:t>swz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794FDE21" w14:textId="77777777" w:rsidR="009366D7" w:rsidRPr="00B71089" w:rsidRDefault="009366D7" w:rsidP="009366D7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B71089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sz w:val="20"/>
          <w:szCs w:val="20"/>
        </w:rPr>
        <w:t>pkt</w:t>
      </w:r>
      <w:r w:rsidRPr="00B71089">
        <w:rPr>
          <w:rFonts w:ascii="Tahoma" w:hAnsi="Tahoma" w:cs="Tahoma"/>
          <w:sz w:val="20"/>
          <w:szCs w:val="20"/>
        </w:rPr>
        <w:t>. 3.4. rozdziału III Specyfikacji Warunków Zamówienia</w:t>
      </w:r>
    </w:p>
    <w:p w14:paraId="08097EDE" w14:textId="77777777" w:rsidR="009366D7" w:rsidRPr="006E6722" w:rsidRDefault="009366D7" w:rsidP="009366D7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2353492D" w14:textId="77777777" w:rsidTr="00925BE5">
        <w:tc>
          <w:tcPr>
            <w:tcW w:w="392" w:type="dxa"/>
          </w:tcPr>
          <w:p w14:paraId="6F54CD42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D2B01EA" w14:textId="77777777" w:rsidR="009366D7" w:rsidRPr="00244FF4" w:rsidRDefault="009366D7" w:rsidP="009366D7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2BEC575D" w14:textId="77777777" w:rsidTr="00925BE5">
        <w:tc>
          <w:tcPr>
            <w:tcW w:w="392" w:type="dxa"/>
          </w:tcPr>
          <w:p w14:paraId="05F53B30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4E043BC" w14:textId="77777777" w:rsidR="009366D7" w:rsidRDefault="009366D7" w:rsidP="009366D7">
      <w:pPr>
        <w:spacing w:line="288" w:lineRule="auto"/>
        <w:jc w:val="both"/>
        <w:rPr>
          <w:rFonts w:ascii="Tahoma" w:hAnsi="Tahoma" w:cs="Tahoma"/>
        </w:rPr>
      </w:pPr>
    </w:p>
    <w:p w14:paraId="4A933892" w14:textId="77777777" w:rsidR="009366D7" w:rsidRPr="0093663F" w:rsidRDefault="009366D7" w:rsidP="009366D7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0CEE1880" w14:textId="77777777" w:rsidR="009366D7" w:rsidRPr="00D51754" w:rsidRDefault="009366D7" w:rsidP="009366D7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2EA9B6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A318256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2861E134" w14:textId="77777777" w:rsidR="009366D7" w:rsidRPr="009C7C13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4E095810" w14:textId="77777777" w:rsidR="009366D7" w:rsidRPr="009A2499" w:rsidRDefault="009366D7" w:rsidP="009366D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5784454A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862FBCE" w14:textId="77777777" w:rsidR="009366D7" w:rsidRPr="009C6CD1" w:rsidRDefault="009366D7" w:rsidP="009366D7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5862D218" w14:textId="77777777" w:rsidR="009366D7" w:rsidRPr="001C1C3D" w:rsidRDefault="009366D7" w:rsidP="009366D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6222CEC3" w14:textId="77777777" w:rsidR="009366D7" w:rsidRDefault="009366D7" w:rsidP="009366D7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C630C31" w14:textId="77777777" w:rsidR="009366D7" w:rsidRDefault="009366D7" w:rsidP="009366D7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2ED7AF95" w14:textId="77777777" w:rsidR="009366D7" w:rsidRPr="002E25F3" w:rsidRDefault="009366D7" w:rsidP="009366D7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449A371C" w14:textId="77777777" w:rsidTr="00925BE5">
        <w:trPr>
          <w:trHeight w:val="287"/>
        </w:trPr>
        <w:tc>
          <w:tcPr>
            <w:tcW w:w="392" w:type="dxa"/>
          </w:tcPr>
          <w:p w14:paraId="2377C3AB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410BA7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396907BF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:rsidRPr="002E25F3" w14:paraId="73E1233A" w14:textId="77777777" w:rsidTr="00925BE5">
        <w:tc>
          <w:tcPr>
            <w:tcW w:w="392" w:type="dxa"/>
          </w:tcPr>
          <w:p w14:paraId="0D5AEA74" w14:textId="77777777" w:rsidR="009366D7" w:rsidRPr="002E25F3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F116607" w14:textId="77777777" w:rsidR="009366D7" w:rsidRPr="002E25F3" w:rsidRDefault="009366D7" w:rsidP="009366D7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7983DB0E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:rsidRPr="002E25F3" w14:paraId="5001F8C6" w14:textId="77777777" w:rsidTr="00925BE5">
        <w:tc>
          <w:tcPr>
            <w:tcW w:w="392" w:type="dxa"/>
          </w:tcPr>
          <w:p w14:paraId="527790FC" w14:textId="77777777" w:rsidR="009366D7" w:rsidRPr="002E25F3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B1ACFA" w14:textId="77777777" w:rsidR="009366D7" w:rsidRPr="002E25F3" w:rsidRDefault="009366D7" w:rsidP="009366D7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15DE6DD" w14:textId="20E292CF" w:rsidR="002E25F3" w:rsidRPr="002E25F3" w:rsidRDefault="002E25F3" w:rsidP="002E25F3">
      <w:pPr>
        <w:rPr>
          <w:rFonts w:ascii="Tahoma" w:hAnsi="Tahoma" w:cs="Tahoma"/>
        </w:rPr>
      </w:pP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9366D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1C515" w14:textId="77777777" w:rsidR="00787F81" w:rsidRDefault="00787F81" w:rsidP="00DA5839">
      <w:r>
        <w:separator/>
      </w:r>
    </w:p>
  </w:endnote>
  <w:endnote w:type="continuationSeparator" w:id="0">
    <w:p w14:paraId="4A1E714B" w14:textId="77777777" w:rsidR="00787F81" w:rsidRDefault="00787F8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0BA5C6" w14:textId="77777777" w:rsidR="00A57D69" w:rsidRPr="008E1C59" w:rsidRDefault="00B451E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89183" w14:textId="77777777" w:rsidR="00787F81" w:rsidRDefault="00787F81" w:rsidP="00DA5839">
      <w:r>
        <w:separator/>
      </w:r>
    </w:p>
  </w:footnote>
  <w:footnote w:type="continuationSeparator" w:id="0">
    <w:p w14:paraId="3CC0F4AC" w14:textId="77777777" w:rsidR="00787F81" w:rsidRDefault="00787F8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64532B1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B451E6">
      <w:rPr>
        <w:rFonts w:ascii="Tahoma" w:hAnsi="Tahoma" w:cs="Tahoma"/>
      </w:rPr>
      <w:t>9</w:t>
    </w:r>
    <w:r w:rsidRPr="00DF5681">
      <w:rPr>
        <w:rFonts w:ascii="Tahoma" w:hAnsi="Tahoma" w:cs="Tahoma"/>
      </w:rPr>
      <w:t>.202</w:t>
    </w:r>
    <w:bookmarkEnd w:id="1"/>
    <w:r w:rsidR="009366D7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6F0AF" w14:textId="77777777" w:rsidR="003B52D0" w:rsidRDefault="003B52D0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2"/>
  </w:num>
  <w:num w:numId="3">
    <w:abstractNumId w:val="65"/>
  </w:num>
  <w:num w:numId="4">
    <w:abstractNumId w:val="172"/>
  </w:num>
  <w:num w:numId="5">
    <w:abstractNumId w:val="197"/>
  </w:num>
  <w:num w:numId="6">
    <w:abstractNumId w:val="141"/>
  </w:num>
  <w:num w:numId="7">
    <w:abstractNumId w:val="153"/>
  </w:num>
  <w:num w:numId="8">
    <w:abstractNumId w:val="55"/>
  </w:num>
  <w:num w:numId="9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8"/>
  </w:num>
  <w:num w:numId="11">
    <w:abstractNumId w:val="136"/>
  </w:num>
  <w:num w:numId="12">
    <w:abstractNumId w:val="56"/>
  </w:num>
  <w:num w:numId="13">
    <w:abstractNumId w:val="95"/>
  </w:num>
  <w:num w:numId="14">
    <w:abstractNumId w:val="143"/>
  </w:num>
  <w:num w:numId="15">
    <w:abstractNumId w:val="165"/>
  </w:num>
  <w:num w:numId="16">
    <w:abstractNumId w:val="166"/>
  </w:num>
  <w:num w:numId="17">
    <w:abstractNumId w:val="91"/>
  </w:num>
  <w:num w:numId="18">
    <w:abstractNumId w:val="63"/>
  </w:num>
  <w:num w:numId="19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4"/>
  </w:num>
  <w:num w:numId="21">
    <w:abstractNumId w:val="192"/>
  </w:num>
  <w:num w:numId="22">
    <w:abstractNumId w:val="86"/>
  </w:num>
  <w:num w:numId="23">
    <w:abstractNumId w:val="139"/>
  </w:num>
  <w:num w:numId="24">
    <w:abstractNumId w:val="167"/>
  </w:num>
  <w:num w:numId="25">
    <w:abstractNumId w:val="39"/>
  </w:num>
  <w:num w:numId="26">
    <w:abstractNumId w:val="130"/>
  </w:num>
  <w:num w:numId="27">
    <w:abstractNumId w:val="104"/>
  </w:num>
  <w:num w:numId="28">
    <w:abstractNumId w:val="25"/>
  </w:num>
  <w:num w:numId="29">
    <w:abstractNumId w:val="119"/>
  </w:num>
  <w:num w:numId="30">
    <w:abstractNumId w:val="151"/>
  </w:num>
  <w:num w:numId="31">
    <w:abstractNumId w:val="168"/>
  </w:num>
  <w:num w:numId="32">
    <w:abstractNumId w:val="188"/>
  </w:num>
  <w:num w:numId="33">
    <w:abstractNumId w:val="124"/>
  </w:num>
  <w:num w:numId="34">
    <w:abstractNumId w:val="123"/>
  </w:num>
  <w:num w:numId="35">
    <w:abstractNumId w:val="74"/>
  </w:num>
  <w:num w:numId="36">
    <w:abstractNumId w:val="87"/>
  </w:num>
  <w:num w:numId="37">
    <w:abstractNumId w:val="89"/>
  </w:num>
  <w:num w:numId="38">
    <w:abstractNumId w:val="83"/>
  </w:num>
  <w:num w:numId="39">
    <w:abstractNumId w:val="70"/>
  </w:num>
  <w:num w:numId="40">
    <w:abstractNumId w:val="30"/>
  </w:num>
  <w:num w:numId="41">
    <w:abstractNumId w:val="156"/>
  </w:num>
  <w:num w:numId="42">
    <w:abstractNumId w:val="84"/>
  </w:num>
  <w:num w:numId="43">
    <w:abstractNumId w:val="111"/>
  </w:num>
  <w:num w:numId="44">
    <w:abstractNumId w:val="121"/>
  </w:num>
  <w:num w:numId="45">
    <w:abstractNumId w:val="148"/>
  </w:num>
  <w:num w:numId="46">
    <w:abstractNumId w:val="27"/>
  </w:num>
  <w:num w:numId="47">
    <w:abstractNumId w:val="51"/>
  </w:num>
  <w:num w:numId="48">
    <w:abstractNumId w:val="100"/>
  </w:num>
  <w:num w:numId="49">
    <w:abstractNumId w:val="42"/>
  </w:num>
  <w:num w:numId="50">
    <w:abstractNumId w:val="37"/>
  </w:num>
  <w:num w:numId="51">
    <w:abstractNumId w:val="128"/>
  </w:num>
  <w:num w:numId="52">
    <w:abstractNumId w:val="48"/>
  </w:num>
  <w:num w:numId="53">
    <w:abstractNumId w:val="150"/>
  </w:num>
  <w:num w:numId="54">
    <w:abstractNumId w:val="108"/>
  </w:num>
  <w:num w:numId="55">
    <w:abstractNumId w:val="61"/>
  </w:num>
  <w:num w:numId="56">
    <w:abstractNumId w:val="120"/>
  </w:num>
  <w:num w:numId="57">
    <w:abstractNumId w:val="170"/>
  </w:num>
  <w:num w:numId="58">
    <w:abstractNumId w:val="26"/>
  </w:num>
  <w:num w:numId="59">
    <w:abstractNumId w:val="158"/>
  </w:num>
  <w:num w:numId="60">
    <w:abstractNumId w:val="186"/>
  </w:num>
  <w:num w:numId="61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9"/>
  </w:num>
  <w:num w:numId="64">
    <w:abstractNumId w:val="132"/>
  </w:num>
  <w:num w:numId="65">
    <w:abstractNumId w:val="35"/>
  </w:num>
  <w:num w:numId="66">
    <w:abstractNumId w:val="113"/>
  </w:num>
  <w:num w:numId="67">
    <w:abstractNumId w:val="53"/>
  </w:num>
  <w:num w:numId="68">
    <w:abstractNumId w:val="180"/>
  </w:num>
  <w:num w:numId="69">
    <w:abstractNumId w:val="88"/>
  </w:num>
  <w:num w:numId="70">
    <w:abstractNumId w:val="162"/>
  </w:num>
  <w:num w:numId="71">
    <w:abstractNumId w:val="36"/>
  </w:num>
  <w:num w:numId="72">
    <w:abstractNumId w:val="140"/>
  </w:num>
  <w:num w:numId="73">
    <w:abstractNumId w:val="134"/>
  </w:num>
  <w:num w:numId="74">
    <w:abstractNumId w:val="114"/>
  </w:num>
  <w:num w:numId="75">
    <w:abstractNumId w:val="196"/>
  </w:num>
  <w:num w:numId="76">
    <w:abstractNumId w:val="49"/>
  </w:num>
  <w:num w:numId="77">
    <w:abstractNumId w:val="103"/>
  </w:num>
  <w:num w:numId="78">
    <w:abstractNumId w:val="164"/>
  </w:num>
  <w:num w:numId="79">
    <w:abstractNumId w:val="176"/>
  </w:num>
  <w:num w:numId="80">
    <w:abstractNumId w:val="47"/>
  </w:num>
  <w:num w:numId="81">
    <w:abstractNumId w:val="142"/>
  </w:num>
  <w:num w:numId="82">
    <w:abstractNumId w:val="96"/>
  </w:num>
  <w:num w:numId="83">
    <w:abstractNumId w:val="31"/>
  </w:num>
  <w:num w:numId="84">
    <w:abstractNumId w:val="57"/>
  </w:num>
  <w:num w:numId="85">
    <w:abstractNumId w:val="189"/>
  </w:num>
  <w:num w:numId="86">
    <w:abstractNumId w:val="72"/>
  </w:num>
  <w:num w:numId="87">
    <w:abstractNumId w:val="52"/>
  </w:num>
  <w:num w:numId="88">
    <w:abstractNumId w:val="41"/>
  </w:num>
  <w:num w:numId="89">
    <w:abstractNumId w:val="198"/>
  </w:num>
  <w:num w:numId="90">
    <w:abstractNumId w:val="78"/>
  </w:num>
  <w:num w:numId="91">
    <w:abstractNumId w:val="161"/>
  </w:num>
  <w:num w:numId="92">
    <w:abstractNumId w:val="106"/>
  </w:num>
  <w:num w:numId="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1"/>
    <w:lvlOverride w:ilvl="0">
      <w:startOverride w:val="1"/>
    </w:lvlOverride>
  </w:num>
  <w:num w:numId="95">
    <w:abstractNumId w:val="90"/>
  </w:num>
  <w:num w:numId="96">
    <w:abstractNumId w:val="101"/>
  </w:num>
  <w:num w:numId="97">
    <w:abstractNumId w:val="58"/>
  </w:num>
  <w:num w:numId="98">
    <w:abstractNumId w:val="5"/>
  </w:num>
  <w:num w:numId="99">
    <w:abstractNumId w:val="190"/>
  </w:num>
  <w:num w:numId="100">
    <w:abstractNumId w:val="137"/>
  </w:num>
  <w:num w:numId="101">
    <w:abstractNumId w:val="202"/>
  </w:num>
  <w:num w:numId="102">
    <w:abstractNumId w:val="135"/>
  </w:num>
  <w:num w:numId="103">
    <w:abstractNumId w:val="75"/>
  </w:num>
  <w:num w:numId="104">
    <w:abstractNumId w:val="93"/>
  </w:num>
  <w:num w:numId="105">
    <w:abstractNumId w:val="163"/>
  </w:num>
  <w:num w:numId="106">
    <w:abstractNumId w:val="122"/>
  </w:num>
  <w:num w:numId="107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177"/>
  </w:num>
  <w:num w:numId="109">
    <w:abstractNumId w:val="33"/>
  </w:num>
  <w:num w:numId="110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>
    <w:abstractNumId w:val="181"/>
  </w:num>
  <w:num w:numId="112">
    <w:abstractNumId w:val="129"/>
  </w:num>
  <w:num w:numId="113">
    <w:abstractNumId w:val="60"/>
  </w:num>
  <w:num w:numId="114">
    <w:abstractNumId w:val="40"/>
  </w:num>
  <w:num w:numId="115">
    <w:abstractNumId w:val="145"/>
  </w:num>
  <w:num w:numId="116">
    <w:abstractNumId w:val="155"/>
  </w:num>
  <w:num w:numId="117">
    <w:abstractNumId w:val="187"/>
  </w:num>
  <w:num w:numId="118">
    <w:abstractNumId w:val="115"/>
  </w:num>
  <w:num w:numId="119">
    <w:abstractNumId w:val="66"/>
  </w:num>
  <w:num w:numId="120">
    <w:abstractNumId w:val="194"/>
  </w:num>
  <w:num w:numId="121">
    <w:abstractNumId w:val="117"/>
  </w:num>
  <w:num w:numId="122">
    <w:abstractNumId w:val="102"/>
  </w:num>
  <w:num w:numId="123">
    <w:abstractNumId w:val="116"/>
  </w:num>
  <w:num w:numId="124">
    <w:abstractNumId w:val="76"/>
  </w:num>
  <w:num w:numId="125">
    <w:abstractNumId w:val="81"/>
  </w:num>
  <w:num w:numId="126">
    <w:abstractNumId w:val="73"/>
  </w:num>
  <w:num w:numId="127">
    <w:abstractNumId w:val="32"/>
  </w:num>
  <w:num w:numId="128">
    <w:abstractNumId w:val="67"/>
  </w:num>
  <w:num w:numId="129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99"/>
  </w:num>
  <w:num w:numId="131">
    <w:abstractNumId w:val="144"/>
  </w:num>
  <w:num w:numId="132">
    <w:abstractNumId w:val="179"/>
  </w:num>
  <w:num w:numId="133">
    <w:abstractNumId w:val="193"/>
  </w:num>
  <w:num w:numId="134">
    <w:abstractNumId w:val="146"/>
  </w:num>
  <w:num w:numId="135">
    <w:abstractNumId w:val="182"/>
  </w:num>
  <w:num w:numId="136">
    <w:abstractNumId w:val="94"/>
  </w:num>
  <w:num w:numId="137">
    <w:abstractNumId w:val="110"/>
  </w:num>
  <w:num w:numId="138">
    <w:abstractNumId w:val="69"/>
  </w:num>
  <w:num w:numId="139">
    <w:abstractNumId w:val="85"/>
  </w:num>
  <w:num w:numId="140">
    <w:abstractNumId w:val="138"/>
  </w:num>
  <w:num w:numId="141">
    <w:abstractNumId w:val="98"/>
  </w:num>
  <w:num w:numId="142">
    <w:abstractNumId w:val="82"/>
  </w:num>
  <w:num w:numId="143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31"/>
  </w:num>
  <w:num w:numId="145">
    <w:abstractNumId w:val="118"/>
  </w:num>
  <w:num w:numId="146">
    <w:abstractNumId w:val="44"/>
  </w:num>
  <w:num w:numId="147">
    <w:abstractNumId w:val="173"/>
  </w:num>
  <w:num w:numId="148">
    <w:abstractNumId w:val="79"/>
  </w:num>
  <w:num w:numId="149">
    <w:abstractNumId w:val="46"/>
  </w:num>
  <w:num w:numId="150">
    <w:abstractNumId w:val="157"/>
  </w:num>
  <w:num w:numId="151">
    <w:abstractNumId w:val="38"/>
  </w:num>
  <w:num w:numId="152">
    <w:abstractNumId w:val="92"/>
  </w:num>
  <w:num w:numId="153">
    <w:abstractNumId w:val="125"/>
  </w:num>
  <w:num w:numId="154">
    <w:abstractNumId w:val="99"/>
  </w:num>
  <w:num w:numId="155">
    <w:abstractNumId w:val="133"/>
  </w:num>
  <w:num w:numId="156">
    <w:abstractNumId w:val="200"/>
  </w:num>
  <w:num w:numId="157">
    <w:abstractNumId w:val="80"/>
  </w:num>
  <w:num w:numId="158">
    <w:abstractNumId w:val="159"/>
  </w:num>
  <w:num w:numId="159">
    <w:abstractNumId w:val="112"/>
  </w:num>
  <w:num w:numId="160">
    <w:abstractNumId w:val="191"/>
  </w:num>
  <w:num w:numId="161">
    <w:abstractNumId w:val="34"/>
  </w:num>
  <w:num w:numId="162">
    <w:abstractNumId w:val="45"/>
  </w:num>
  <w:num w:numId="163">
    <w:abstractNumId w:val="71"/>
  </w:num>
  <w:num w:numId="164">
    <w:abstractNumId w:val="171"/>
  </w:num>
  <w:num w:numId="165">
    <w:abstractNumId w:val="154"/>
  </w:num>
  <w:num w:numId="166">
    <w:abstractNumId w:val="109"/>
  </w:num>
  <w:num w:numId="167">
    <w:abstractNumId w:val="169"/>
  </w:num>
  <w:num w:numId="168">
    <w:abstractNumId w:val="59"/>
  </w:num>
  <w:num w:numId="169">
    <w:abstractNumId w:val="127"/>
  </w:num>
  <w:num w:numId="170">
    <w:abstractNumId w:val="107"/>
  </w:num>
  <w:num w:numId="171">
    <w:abstractNumId w:val="149"/>
  </w:num>
  <w:num w:numId="172">
    <w:abstractNumId w:val="174"/>
  </w:num>
  <w:num w:numId="173">
    <w:abstractNumId w:val="43"/>
  </w:num>
  <w:num w:numId="174">
    <w:abstractNumId w:val="160"/>
  </w:num>
  <w:num w:numId="175">
    <w:abstractNumId w:val="0"/>
  </w:num>
  <w:num w:numId="176">
    <w:abstractNumId w:val="97"/>
  </w:num>
  <w:num w:numId="177">
    <w:abstractNumId w:val="50"/>
  </w:num>
  <w:num w:numId="178">
    <w:abstractNumId w:val="62"/>
  </w:num>
  <w:num w:numId="179">
    <w:abstractNumId w:val="68"/>
  </w:num>
  <w:num w:numId="18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147"/>
  </w:num>
  <w:num w:numId="182">
    <w:abstractNumId w:val="77"/>
  </w:num>
  <w:num w:numId="183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87F81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6D7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1E6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25A86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033A"/>
    <w:rsid w:val="00ED4EBF"/>
    <w:rsid w:val="00F25738"/>
    <w:rsid w:val="00F451A3"/>
    <w:rsid w:val="00F50656"/>
    <w:rsid w:val="00F90AA7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38C68-BA70-4301-AC37-BAA861E84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2023-08-18T20:05:00Z</dcterms:modified>
</cp:coreProperties>
</file>